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BD6E" w14:textId="77777777" w:rsidR="000A0EDF" w:rsidRPr="002A3F26" w:rsidRDefault="000A0EDF" w:rsidP="000A0ED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2A3F26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</w:t>
      </w: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stné prohlášení </w:t>
      </w:r>
    </w:p>
    <w:p w14:paraId="37C9E04E" w14:textId="77777777" w:rsidR="000A0EDF" w:rsidRPr="002A3F26" w:rsidRDefault="000A0EDF" w:rsidP="000A0EDF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</w:p>
    <w:p w14:paraId="56AEE4C7" w14:textId="77777777" w:rsidR="000A0EDF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Cs/>
          <w:sz w:val="20"/>
        </w:rPr>
        <w:t>k veřejné zakázce</w:t>
      </w:r>
      <w:r w:rsidRPr="007D17E3">
        <w:rPr>
          <w:rFonts w:ascii="Verdana" w:hAnsi="Verdana"/>
          <w:bCs/>
          <w:sz w:val="20"/>
        </w:rPr>
        <w:t xml:space="preserve"> malého rozsahu na stavební práce ve smyslu § </w:t>
      </w:r>
      <w:r w:rsidR="00736E73">
        <w:rPr>
          <w:rFonts w:ascii="Verdana" w:hAnsi="Verdana"/>
          <w:bCs/>
          <w:sz w:val="20"/>
        </w:rPr>
        <w:t>27</w:t>
      </w:r>
      <w:r w:rsidRPr="007D17E3">
        <w:rPr>
          <w:rFonts w:ascii="Verdana" w:hAnsi="Verdana"/>
          <w:bCs/>
          <w:sz w:val="20"/>
        </w:rPr>
        <w:t xml:space="preserve"> odst. </w:t>
      </w:r>
      <w:r w:rsidR="00736E73">
        <w:rPr>
          <w:rFonts w:ascii="Verdana" w:hAnsi="Verdana"/>
          <w:bCs/>
          <w:sz w:val="20"/>
        </w:rPr>
        <w:t>b)</w:t>
      </w:r>
      <w:r w:rsidRPr="007D17E3">
        <w:rPr>
          <w:rFonts w:ascii="Verdana" w:hAnsi="Verdana"/>
          <w:bCs/>
          <w:sz w:val="20"/>
        </w:rPr>
        <w:t xml:space="preserve"> zákona č. 13</w:t>
      </w:r>
      <w:r w:rsidR="00736E73">
        <w:rPr>
          <w:rFonts w:ascii="Verdana" w:hAnsi="Verdana"/>
          <w:bCs/>
          <w:sz w:val="20"/>
        </w:rPr>
        <w:t>4</w:t>
      </w:r>
      <w:r w:rsidRPr="007D17E3">
        <w:rPr>
          <w:rFonts w:ascii="Verdana" w:hAnsi="Verdana"/>
          <w:bCs/>
          <w:sz w:val="20"/>
        </w:rPr>
        <w:t>/20</w:t>
      </w:r>
      <w:r w:rsidR="00736E73">
        <w:rPr>
          <w:rFonts w:ascii="Verdana" w:hAnsi="Verdana"/>
          <w:bCs/>
          <w:sz w:val="20"/>
        </w:rPr>
        <w:t>16</w:t>
      </w:r>
      <w:r w:rsidRPr="007D17E3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14:paraId="0E8B9B56" w14:textId="77777777" w:rsidR="000A0EDF" w:rsidRPr="00BB1752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 w:rsidRPr="007D17E3">
        <w:rPr>
          <w:rFonts w:ascii="Verdana" w:hAnsi="Verdana"/>
          <w:bCs/>
          <w:sz w:val="20"/>
        </w:rPr>
        <w:t>§ 6 zákona</w:t>
      </w:r>
    </w:p>
    <w:p w14:paraId="1CD2DB15" w14:textId="77777777" w:rsidR="000A0EDF" w:rsidRPr="002F0986" w:rsidRDefault="000A0EDF" w:rsidP="000A0EDF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0A0EDF" w:rsidRPr="006D5F64" w14:paraId="28B76BAC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602B67E1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4C16FB67" w14:textId="496C6822" w:rsidR="000A0EDF" w:rsidRPr="002A3F26" w:rsidRDefault="001038DA" w:rsidP="001038DA">
            <w:pPr>
              <w:spacing w:after="0"/>
              <w:rPr>
                <w:rFonts w:ascii="Verdana" w:hAnsi="Verdana"/>
                <w:bCs/>
              </w:rPr>
            </w:pPr>
            <w:r w:rsidRPr="001038DA">
              <w:rPr>
                <w:rFonts w:ascii="Verdana" w:hAnsi="Verdana"/>
                <w:bCs/>
              </w:rPr>
              <w:t>Energetické úspory na budově knihovny v Kostelci nad Orlicí</w:t>
            </w:r>
          </w:p>
        </w:tc>
      </w:tr>
      <w:tr w:rsidR="000A0EDF" w:rsidRPr="006D5F64" w14:paraId="040782D4" w14:textId="77777777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1FAA6361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66B33510" w14:textId="77777777" w:rsidR="000A0EDF" w:rsidRPr="00180BE6" w:rsidRDefault="000A0EDF" w:rsidP="00736E7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Cs/>
                <w:sz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</w:rPr>
              <w:t>zákona č. 13</w:t>
            </w:r>
            <w:r w:rsidR="00736E73">
              <w:rPr>
                <w:rFonts w:ascii="Verdana" w:hAnsi="Verdana"/>
                <w:bCs/>
                <w:sz w:val="20"/>
              </w:rPr>
              <w:t>4</w:t>
            </w:r>
            <w:r>
              <w:rPr>
                <w:rFonts w:ascii="Verdana" w:hAnsi="Verdana"/>
                <w:bCs/>
                <w:sz w:val="20"/>
              </w:rPr>
              <w:t>/20</w:t>
            </w:r>
            <w:r w:rsidR="00736E73">
              <w:rPr>
                <w:rFonts w:ascii="Verdana" w:hAnsi="Verdana"/>
                <w:bCs/>
                <w:sz w:val="20"/>
              </w:rPr>
              <w:t>16</w:t>
            </w:r>
            <w:r>
              <w:rPr>
                <w:rFonts w:ascii="Verdana" w:hAnsi="Verdana"/>
                <w:bCs/>
                <w:sz w:val="20"/>
              </w:rPr>
              <w:t xml:space="preserve"> Sb., o veřejných zakázkách, ve znění pozdějších předpisů (dále jen „zákon“)</w:t>
            </w:r>
          </w:p>
        </w:tc>
      </w:tr>
      <w:tr w:rsidR="000A0EDF" w:rsidRPr="006D5F64" w14:paraId="041F4CBF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2F32B497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4746D9D3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3FCFEDBD" w14:textId="77777777" w:rsidR="000A0EDF" w:rsidRDefault="000A0EDF" w:rsidP="000A0ED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E047E6" w14:textId="77777777" w:rsidR="000A0EDF" w:rsidRPr="00B843EB" w:rsidRDefault="000A0EDF" w:rsidP="000A0EDF">
      <w:pPr>
        <w:spacing w:after="0"/>
        <w:ind w:left="714"/>
        <w:jc w:val="both"/>
        <w:rPr>
          <w:rFonts w:cs="Arial"/>
          <w:szCs w:val="20"/>
        </w:rPr>
      </w:pPr>
      <w:r w:rsidRPr="00B843EB">
        <w:rPr>
          <w:rFonts w:cs="Arial"/>
          <w:szCs w:val="20"/>
        </w:rPr>
        <w:t xml:space="preserve">Dodavatel – společnost </w:t>
      </w:r>
      <w:r w:rsidRPr="00B843EB">
        <w:rPr>
          <w:rFonts w:cs="Arial"/>
          <w:szCs w:val="20"/>
          <w:highlight w:val="yellow"/>
        </w:rPr>
        <w:t>[doplnit firmu, sídlo a identifikační číslo]</w:t>
      </w:r>
      <w:r w:rsidRPr="00B843EB">
        <w:rPr>
          <w:rFonts w:cs="Arial"/>
          <w:szCs w:val="20"/>
        </w:rPr>
        <w:t xml:space="preserve">, jednající prostřednictvím </w:t>
      </w:r>
      <w:r w:rsidRPr="00B843EB">
        <w:rPr>
          <w:rFonts w:cs="Arial"/>
          <w:szCs w:val="20"/>
          <w:highlight w:val="yellow"/>
        </w:rPr>
        <w:t xml:space="preserve">[doplnit jméno osoby a její funkci] </w:t>
      </w:r>
      <w:r w:rsidRPr="00B843EB">
        <w:rPr>
          <w:rFonts w:cs="Arial"/>
          <w:szCs w:val="20"/>
        </w:rPr>
        <w:t xml:space="preserve">(dále jen „dodavatel), tímto prohlašuje, že: </w:t>
      </w:r>
    </w:p>
    <w:p w14:paraId="05330D0A" w14:textId="77777777" w:rsidR="000A0EDF" w:rsidRPr="001C1F1E" w:rsidRDefault="000A0EDF" w:rsidP="000A0EDF">
      <w:pPr>
        <w:spacing w:after="0"/>
        <w:rPr>
          <w:rFonts w:cs="Arial"/>
          <w:b/>
          <w:szCs w:val="20"/>
        </w:rPr>
      </w:pPr>
    </w:p>
    <w:p w14:paraId="1287DAE1" w14:textId="77777777" w:rsidR="000A0EDF" w:rsidRPr="00444A5A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444A5A">
        <w:rPr>
          <w:rFonts w:cs="Arial"/>
          <w:szCs w:val="20"/>
        </w:rPr>
        <w:t xml:space="preserve">má tyto statutární orgány nebo členy statutárních orgánů, kteří v posledních 3 letech od konce lhůty pro podání nabídek byli v pracovněprávním, funkčním či obdobném poměru u </w:t>
      </w:r>
      <w:proofErr w:type="gramStart"/>
      <w:r w:rsidRPr="00444A5A">
        <w:rPr>
          <w:rFonts w:cs="Arial"/>
          <w:szCs w:val="20"/>
        </w:rPr>
        <w:t>zadavatele:*</w:t>
      </w:r>
      <w:proofErr w:type="gramEnd"/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168"/>
        <w:gridCol w:w="1510"/>
        <w:gridCol w:w="2409"/>
        <w:gridCol w:w="1843"/>
      </w:tblGrid>
      <w:tr w:rsidR="000A0EDF" w:rsidRPr="001C1F1E" w14:paraId="512423FD" w14:textId="77777777" w:rsidTr="00C2029D">
        <w:tc>
          <w:tcPr>
            <w:tcW w:w="3168" w:type="dxa"/>
            <w:shd w:val="clear" w:color="auto" w:fill="D9D9D9" w:themeFill="background1" w:themeFillShade="D9"/>
            <w:vAlign w:val="center"/>
          </w:tcPr>
          <w:p w14:paraId="00E49D98" w14:textId="77777777"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 jméno a příjmení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5D7E7801" w14:textId="77777777"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Bytem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7CEA983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Předchozí </w:t>
            </w:r>
          </w:p>
          <w:p w14:paraId="2E49E227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pracovní zařazení </w:t>
            </w:r>
          </w:p>
          <w:p w14:paraId="6375CAA8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u zadavatele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8EC7CBA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Období trvání pracovního </w:t>
            </w:r>
          </w:p>
          <w:p w14:paraId="6379C269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či obdobného poměru</w:t>
            </w:r>
          </w:p>
        </w:tc>
      </w:tr>
      <w:tr w:rsidR="000A0EDF" w:rsidRPr="001C1F1E" w14:paraId="536B9952" w14:textId="77777777" w:rsidTr="00C2029D">
        <w:tc>
          <w:tcPr>
            <w:tcW w:w="3168" w:type="dxa"/>
            <w:shd w:val="clear" w:color="auto" w:fill="auto"/>
          </w:tcPr>
          <w:p w14:paraId="728585B0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0766968B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5AA11AA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68745EF4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14:paraId="63C7E1D5" w14:textId="77777777" w:rsidTr="00C2029D">
        <w:tc>
          <w:tcPr>
            <w:tcW w:w="3168" w:type="dxa"/>
            <w:shd w:val="clear" w:color="auto" w:fill="auto"/>
          </w:tcPr>
          <w:p w14:paraId="61E5C118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462D9B8C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5EB51DE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654A05A8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14:paraId="759C34E1" w14:textId="77777777" w:rsidTr="00C2029D">
        <w:tc>
          <w:tcPr>
            <w:tcW w:w="3168" w:type="dxa"/>
            <w:shd w:val="clear" w:color="auto" w:fill="auto"/>
          </w:tcPr>
          <w:p w14:paraId="062FA67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6D12B16B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12D55E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434628E8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14:paraId="5FCE37CD" w14:textId="77777777" w:rsidTr="00C2029D">
        <w:tc>
          <w:tcPr>
            <w:tcW w:w="3168" w:type="dxa"/>
            <w:shd w:val="clear" w:color="auto" w:fill="auto"/>
          </w:tcPr>
          <w:p w14:paraId="04A596E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5F9BA6E3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15E336B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45E791B9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</w:tbl>
    <w:p w14:paraId="053FAC43" w14:textId="77777777" w:rsidR="000A0EDF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</w:p>
    <w:p w14:paraId="76C03252" w14:textId="77777777" w:rsidR="000A0EDF" w:rsidRPr="001C1F1E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žádné statutární orgány nebo členy statutárních orgánů, kteří v posledních </w:t>
      </w:r>
      <w:r w:rsidRPr="001C1F1E">
        <w:rPr>
          <w:rFonts w:cs="Arial"/>
          <w:szCs w:val="20"/>
        </w:rPr>
        <w:br/>
        <w:t xml:space="preserve">3 letech od konce lhůty pro podání nabídek byli v pracovněprávním, funkčním či obdobném poměru u zadavatele* </w:t>
      </w:r>
    </w:p>
    <w:p w14:paraId="46576588" w14:textId="77777777" w:rsidR="000A0EDF" w:rsidRPr="00B843EB" w:rsidRDefault="000A0EDF" w:rsidP="000A0EDF">
      <w:pPr>
        <w:spacing w:after="0"/>
        <w:jc w:val="both"/>
        <w:rPr>
          <w:rFonts w:cs="Arial"/>
          <w:b/>
          <w:szCs w:val="20"/>
        </w:rPr>
      </w:pPr>
    </w:p>
    <w:p w14:paraId="21DEE20F" w14:textId="77777777" w:rsidR="000A0EDF" w:rsidRPr="00673C68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673C68">
        <w:rPr>
          <w:rFonts w:cs="Arial"/>
          <w:szCs w:val="20"/>
        </w:rPr>
        <w:t xml:space="preserve">má formu akciové společnosti, aktuální seznam vlastníků akcií, jejichž souhrnná jmenovitá hodnota přesahuje 10 % základního kapitálu je </w:t>
      </w:r>
      <w:proofErr w:type="gramStart"/>
      <w:r w:rsidRPr="00673C68">
        <w:rPr>
          <w:rFonts w:cs="Arial"/>
          <w:szCs w:val="20"/>
        </w:rPr>
        <w:t>tento:*</w:t>
      </w:r>
      <w:proofErr w:type="gramEnd"/>
      <w:r w:rsidRPr="00673C68">
        <w:rPr>
          <w:rFonts w:cs="Arial"/>
          <w:szCs w:val="20"/>
        </w:rPr>
        <w:t xml:space="preserve"> </w:t>
      </w:r>
    </w:p>
    <w:p w14:paraId="7E931025" w14:textId="77777777" w:rsidR="000A0EDF" w:rsidRPr="001C1F1E" w:rsidRDefault="000A0EDF" w:rsidP="000A0EDF">
      <w:pPr>
        <w:spacing w:after="0"/>
        <w:ind w:left="708"/>
        <w:jc w:val="both"/>
        <w:rPr>
          <w:rFonts w:cs="Arial"/>
          <w:szCs w:val="20"/>
        </w:rPr>
      </w:pP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118"/>
        <w:gridCol w:w="1560"/>
        <w:gridCol w:w="2268"/>
        <w:gridCol w:w="1984"/>
      </w:tblGrid>
      <w:tr w:rsidR="000A0EDF" w:rsidRPr="001C1F1E" w14:paraId="7698FE1C" w14:textId="77777777" w:rsidTr="00C2029D"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ADF4C35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</w:t>
            </w:r>
          </w:p>
          <w:p w14:paraId="137B7555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jméno a příjmení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250FCE6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Sídlo, bytem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802ADD0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Identifikační číslo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9D2EF7D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Jmenovitá</w:t>
            </w:r>
          </w:p>
          <w:p w14:paraId="4C3A609B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hodnota akcií</w:t>
            </w:r>
          </w:p>
        </w:tc>
      </w:tr>
      <w:tr w:rsidR="000A0EDF" w:rsidRPr="001C1F1E" w14:paraId="3482F6F2" w14:textId="77777777" w:rsidTr="00C2029D">
        <w:tc>
          <w:tcPr>
            <w:tcW w:w="3118" w:type="dxa"/>
            <w:shd w:val="clear" w:color="auto" w:fill="auto"/>
          </w:tcPr>
          <w:p w14:paraId="66597646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11B503F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E23B2E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14:paraId="050539B1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14:paraId="47B9A409" w14:textId="77777777" w:rsidTr="00C2029D">
        <w:tc>
          <w:tcPr>
            <w:tcW w:w="3118" w:type="dxa"/>
            <w:shd w:val="clear" w:color="auto" w:fill="auto"/>
          </w:tcPr>
          <w:p w14:paraId="1F486BDF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85F0834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CA8397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14:paraId="64270362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14:paraId="67030520" w14:textId="77777777" w:rsidTr="00C2029D">
        <w:tc>
          <w:tcPr>
            <w:tcW w:w="3118" w:type="dxa"/>
            <w:shd w:val="clear" w:color="auto" w:fill="auto"/>
          </w:tcPr>
          <w:p w14:paraId="37D6DA84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889CD59" w14:textId="77777777" w:rsidR="000A0EDF" w:rsidRPr="001C1F1E" w:rsidRDefault="000A0EDF" w:rsidP="00DE7035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997AF8A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14:paraId="7B3623A9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</w:tbl>
    <w:p w14:paraId="79E88AD7" w14:textId="77777777" w:rsidR="000A0EDF" w:rsidRPr="000A0EDF" w:rsidRDefault="000A0EDF" w:rsidP="000A0EDF">
      <w:pPr>
        <w:spacing w:after="0"/>
        <w:ind w:firstLine="708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formu akciové společnosti* </w:t>
      </w:r>
    </w:p>
    <w:p w14:paraId="692361B9" w14:textId="77777777" w:rsidR="000A0EDF" w:rsidRPr="00714C07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714C07">
        <w:rPr>
          <w:rFonts w:cs="Arial"/>
          <w:szCs w:val="20"/>
        </w:rPr>
        <w:lastRenderedPageBreak/>
        <w:t>neuzavřel a neuzavře zakázanou dohodu podle zvláštního právního předpisu</w:t>
      </w:r>
      <w:r w:rsidRPr="00B843EB">
        <w:rPr>
          <w:vertAlign w:val="superscript"/>
        </w:rPr>
        <w:footnoteReference w:id="1"/>
      </w:r>
      <w:r w:rsidRPr="00714C07">
        <w:rPr>
          <w:rFonts w:cs="Arial"/>
          <w:szCs w:val="20"/>
        </w:rPr>
        <w:t xml:space="preserve"> v souvislosti se zadávanou veřejnou zakázkou.</w:t>
      </w:r>
    </w:p>
    <w:p w14:paraId="0D68EDB9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0D747AD2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8988F00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Toto prohlášení činím na základě své jasné, srozumitelné a svobodné vůle a jsem si vědom všech následků plynoucích z uvedení nepravdivých údajů.</w:t>
      </w:r>
    </w:p>
    <w:p w14:paraId="1FB2BC22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26E8229E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3284DF11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2E6E5695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V(e) ………………</w:t>
      </w:r>
      <w:proofErr w:type="gramStart"/>
      <w:r w:rsidRPr="001C1F1E">
        <w:rPr>
          <w:rFonts w:cs="Arial"/>
          <w:szCs w:val="20"/>
        </w:rPr>
        <w:t>…….</w:t>
      </w:r>
      <w:proofErr w:type="gramEnd"/>
      <w:r w:rsidRPr="001C1F1E">
        <w:rPr>
          <w:rFonts w:cs="Arial"/>
          <w:szCs w:val="20"/>
        </w:rPr>
        <w:t>. dne ………</w:t>
      </w:r>
      <w:proofErr w:type="gramStart"/>
      <w:r w:rsidRPr="001C1F1E">
        <w:rPr>
          <w:rFonts w:cs="Arial"/>
          <w:szCs w:val="20"/>
        </w:rPr>
        <w:t>…….</w:t>
      </w:r>
      <w:proofErr w:type="gramEnd"/>
      <w:r w:rsidRPr="001C1F1E">
        <w:rPr>
          <w:rFonts w:cs="Arial"/>
          <w:szCs w:val="20"/>
        </w:rPr>
        <w:t>.</w:t>
      </w:r>
    </w:p>
    <w:p w14:paraId="59FC6FF0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45F33E9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35756CD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8A9B231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125D2B9" w14:textId="77777777" w:rsidR="000A0EDF" w:rsidRPr="001C1F1E" w:rsidRDefault="000A0EDF" w:rsidP="000A0EDF">
      <w:pPr>
        <w:spacing w:after="0"/>
        <w:jc w:val="right"/>
        <w:rPr>
          <w:rFonts w:cs="Arial"/>
          <w:szCs w:val="20"/>
        </w:rPr>
      </w:pPr>
      <w:r w:rsidRPr="001C1F1E">
        <w:rPr>
          <w:rFonts w:cs="Arial"/>
          <w:szCs w:val="20"/>
        </w:rPr>
        <w:t>..........................................................................</w:t>
      </w:r>
    </w:p>
    <w:p w14:paraId="6311E3A3" w14:textId="77777777" w:rsidR="000A0EDF" w:rsidRDefault="000A0EDF" w:rsidP="000A0EDF">
      <w:pPr>
        <w:spacing w:after="0"/>
        <w:jc w:val="right"/>
        <w:rPr>
          <w:bCs/>
          <w:szCs w:val="20"/>
        </w:rPr>
      </w:pPr>
      <w:r>
        <w:rPr>
          <w:bCs/>
          <w:szCs w:val="20"/>
        </w:rPr>
        <w:t>Razítko a podpis oprávněné</w:t>
      </w:r>
      <w:r w:rsidRPr="00C11142">
        <w:rPr>
          <w:bCs/>
          <w:szCs w:val="20"/>
        </w:rPr>
        <w:t xml:space="preserve"> osoby dodavatele</w:t>
      </w:r>
    </w:p>
    <w:p w14:paraId="4056DBA7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5F355DAC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D577EAE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0A3A1F7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608968E1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2896C03" w14:textId="77777777" w:rsidR="00703135" w:rsidRPr="000A0EDF" w:rsidRDefault="00703135" w:rsidP="000A0EDF">
      <w:pPr>
        <w:spacing w:after="0"/>
        <w:rPr>
          <w:szCs w:val="20"/>
        </w:rPr>
      </w:pPr>
    </w:p>
    <w:sectPr w:rsidR="00703135" w:rsidRPr="000A0EDF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86813" w14:textId="77777777" w:rsidR="00BE68FF" w:rsidRDefault="00BE68FF" w:rsidP="00FB3D69">
      <w:pPr>
        <w:spacing w:after="0" w:line="240" w:lineRule="auto"/>
      </w:pPr>
      <w:r>
        <w:separator/>
      </w:r>
    </w:p>
    <w:p w14:paraId="044D8B74" w14:textId="77777777" w:rsidR="00BE68FF" w:rsidRDefault="00BE68FF"/>
  </w:endnote>
  <w:endnote w:type="continuationSeparator" w:id="0">
    <w:p w14:paraId="43606FAC" w14:textId="77777777" w:rsidR="00BE68FF" w:rsidRDefault="00BE68FF" w:rsidP="00FB3D69">
      <w:pPr>
        <w:spacing w:after="0" w:line="240" w:lineRule="auto"/>
      </w:pPr>
      <w:r>
        <w:continuationSeparator/>
      </w:r>
    </w:p>
    <w:p w14:paraId="65A8EE87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F72E8" w14:textId="12A9EA91" w:rsidR="008457C9" w:rsidRDefault="008457C9" w:rsidP="008457C9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DE7035" w:rsidRPr="00DE7035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Energetické úspory na budově knihovny v 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.“</w:t>
    </w:r>
  </w:p>
  <w:p w14:paraId="72BDEF06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C57BE1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C57BE1" w:rsidRPr="00AE6E1D">
      <w:rPr>
        <w:sz w:val="18"/>
        <w:szCs w:val="20"/>
      </w:rPr>
      <w:fldChar w:fldCharType="separate"/>
    </w:r>
    <w:r w:rsidR="00736E73">
      <w:rPr>
        <w:noProof/>
        <w:sz w:val="18"/>
        <w:szCs w:val="20"/>
      </w:rPr>
      <w:t>1</w:t>
    </w:r>
    <w:r w:rsidR="00C57BE1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736E73" w:rsidRPr="00736E73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174A0" w14:textId="77777777" w:rsidR="00BE68FF" w:rsidRDefault="00BE68FF" w:rsidP="00FB3D69">
      <w:pPr>
        <w:spacing w:after="0" w:line="240" w:lineRule="auto"/>
      </w:pPr>
      <w:r>
        <w:separator/>
      </w:r>
    </w:p>
    <w:p w14:paraId="7BE3E72D" w14:textId="77777777" w:rsidR="00BE68FF" w:rsidRDefault="00BE68FF"/>
  </w:footnote>
  <w:footnote w:type="continuationSeparator" w:id="0">
    <w:p w14:paraId="408FF173" w14:textId="77777777" w:rsidR="00BE68FF" w:rsidRDefault="00BE68FF" w:rsidP="00FB3D69">
      <w:pPr>
        <w:spacing w:after="0" w:line="240" w:lineRule="auto"/>
      </w:pPr>
      <w:r>
        <w:continuationSeparator/>
      </w:r>
    </w:p>
    <w:p w14:paraId="6D2E9DD2" w14:textId="77777777" w:rsidR="00BE68FF" w:rsidRDefault="00BE68FF"/>
  </w:footnote>
  <w:footnote w:id="1">
    <w:p w14:paraId="16FEC02A" w14:textId="77777777" w:rsidR="000A0EDF" w:rsidRDefault="000A0EDF" w:rsidP="000A0ED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35EEC">
        <w:rPr>
          <w:rStyle w:val="Znakapoznpodarou"/>
          <w:rFonts w:ascii="Arial" w:hAnsi="Arial" w:cs="Arial"/>
          <w:sz w:val="18"/>
          <w:szCs w:val="18"/>
        </w:rPr>
        <w:footnoteRef/>
      </w:r>
      <w:r w:rsidRPr="00835EEC">
        <w:rPr>
          <w:rFonts w:ascii="Arial" w:hAnsi="Arial" w:cs="Arial"/>
          <w:sz w:val="18"/>
          <w:szCs w:val="18"/>
        </w:rPr>
        <w:t xml:space="preserve"> Zákon č. 143/2001 Sb., o ochraně hospodářské soutěže a o změně některých zákonů (zákon o ochraně hospodářské soutěže), ve znění pozdějších předpisů</w:t>
      </w:r>
    </w:p>
    <w:p w14:paraId="461ECEB1" w14:textId="77777777" w:rsidR="000A0EDF" w:rsidRPr="00835EEC" w:rsidRDefault="000A0EDF" w:rsidP="000A0EDF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*nehodící se škrtne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26709" w14:textId="54BF09F8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DE7035">
      <w:rPr>
        <w:sz w:val="20"/>
        <w:szCs w:val="20"/>
      </w:rPr>
      <w:t>6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 wp14:anchorId="37BEE378" wp14:editId="31294311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7C73E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12107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E727E"/>
    <w:rsid w:val="000F362B"/>
    <w:rsid w:val="000F7192"/>
    <w:rsid w:val="001038DA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90A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342CA"/>
    <w:rsid w:val="00736E73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57C9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25A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3E18"/>
    <w:rsid w:val="00B35417"/>
    <w:rsid w:val="00B35936"/>
    <w:rsid w:val="00B37E29"/>
    <w:rsid w:val="00B42A80"/>
    <w:rsid w:val="00B42FC7"/>
    <w:rsid w:val="00B4412F"/>
    <w:rsid w:val="00B44464"/>
    <w:rsid w:val="00B47F12"/>
    <w:rsid w:val="00B52739"/>
    <w:rsid w:val="00B54EC3"/>
    <w:rsid w:val="00B5542F"/>
    <w:rsid w:val="00B55B1F"/>
    <w:rsid w:val="00B568E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57BE1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035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3C9075"/>
  <w15:docId w15:val="{B11B91A3-2755-48F5-8E31-03FFEC5B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D74EB-1AA0-419D-9A25-9B703F25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2020-09-03T11:29:00Z</dcterms:created>
  <dcterms:modified xsi:type="dcterms:W3CDTF">2020-09-03T11:52:00Z</dcterms:modified>
</cp:coreProperties>
</file>